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B508C1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C4401F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746737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4401F" w:rsidRPr="003D449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https://zakazky.zcu.cz/contract_display_6205.html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3CA32C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4401F">
        <w:rPr>
          <w:rFonts w:ascii="Garamond" w:hAnsi="Garamond" w:cs="Arial"/>
          <w:sz w:val="22"/>
          <w:szCs w:val="22"/>
        </w:rPr>
        <w:t>05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</w:t>
      </w:r>
      <w:r w:rsidR="00916C74">
        <w:rPr>
          <w:rFonts w:ascii="Garamond" w:hAnsi="Garamond" w:cs="Arial"/>
          <w:b/>
          <w:sz w:val="22"/>
          <w:szCs w:val="22"/>
        </w:rPr>
        <w:t>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567C6" w14:textId="77777777" w:rsidR="0017515D" w:rsidRDefault="0017515D" w:rsidP="00795AAC">
      <w:r>
        <w:separator/>
      </w:r>
    </w:p>
  </w:endnote>
  <w:endnote w:type="continuationSeparator" w:id="0">
    <w:p w14:paraId="75EC1C72" w14:textId="77777777" w:rsidR="0017515D" w:rsidRDefault="0017515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7278" w14:textId="77777777" w:rsidR="0017515D" w:rsidRDefault="0017515D" w:rsidP="00795AAC">
      <w:r>
        <w:separator/>
      </w:r>
    </w:p>
  </w:footnote>
  <w:footnote w:type="continuationSeparator" w:id="0">
    <w:p w14:paraId="5EDF858D" w14:textId="77777777" w:rsidR="0017515D" w:rsidRDefault="0017515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0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Y9QPuURiWXE6rG3JAliSaylBGOYbr6RODypuEDkcw7E=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UDZk096BAD99fvtqyBMmkE+XVrAiUVDYKOuGcH/uGxY=</DigestValue>
    </Reference>
  </SignedInfo>
  <SignatureValue>dwRK+CjUUKLEddbXnaxyoHOWMVYouMPneKuUij58qNKV4Q7SjpwVOaRXz4SPhyPG9NGox1nUq8OM
WsEt8y8ftx7FRFLnfOM5ZUnJPGOvuW4S/7Uj3qXkEXW/LhO1qbapKs6In/+jmueG2Z6f7xUOmSxU
1ifCDmfj7bGbTJZqW89jd+FNR9U+x/uODkkAd850m7WrFJvxEVFqNBxOS+n1cu/rH2jMBYRZ3rkr
ykfcLQ4BjEyHtVsP0Xi4L97xlcTU0u3gGtMcTi0dwV+QPLOAup8TH5rd9T03yYzC4Ici9f4+Vli3
58TImjXdgcNCnzoVQLthYH0rwiTk7tuMgeUCbA==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v7vVttEH4nTLMJDEwaxdyOwxlOIvKBboY6njCPek520=</DigestValue>
      </Reference>
      <Reference URI="/word/document.xml?ContentType=application/vnd.openxmlformats-officedocument.wordprocessingml.document.main+xml">
        <DigestMethod Algorithm="http://www.w3.org/2001/04/xmlenc#sha256"/>
        <DigestValue>RM6PAkOm2Ymfeb9ghiqo1XitPhSbCSzjm+R8g1rLyKU=</DigestValue>
      </Reference>
      <Reference URI="/word/endnotes.xml?ContentType=application/vnd.openxmlformats-officedocument.wordprocessingml.endnotes+xml">
        <DigestMethod Algorithm="http://www.w3.org/2001/04/xmlenc#sha256"/>
        <DigestValue>eDrMrpQWcfJ3sQ0fzm4b26ft05NQs9qTuIYBhhkJiWA=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g4IbzIOaCSbqSQJXvXLMb0EjYGjpr6oFXf7ZA1vKxnc=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fx93r5ROSC2lTQz5DwuxHksXyrzzsX3Mf3hIx1484/E=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2023-08-18T11:56:52Z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2023-08-18T11:56:52Z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92</cp:revision>
  <cp:lastPrinted>2018-08-08T13:48:00Z</cp:lastPrinted>
  <dcterms:created xsi:type="dcterms:W3CDTF">2021-09-20T07:59:00Z</dcterms:created>
  <dcterms:modified xsi:type="dcterms:W3CDTF">2023-08-18T11:56:00Z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